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B3BAA5" w14:textId="77777777" w:rsidR="00A351BB" w:rsidRDefault="00A351BB" w:rsidP="00A351BB">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351BB" w14:paraId="3F80261F" w14:textId="77777777" w:rsidTr="00B03A65">
        <w:trPr>
          <w:trHeight w:val="1132"/>
        </w:trPr>
        <w:tc>
          <w:tcPr>
            <w:tcW w:w="10434" w:type="dxa"/>
          </w:tcPr>
          <w:p w14:paraId="6D0C131F" w14:textId="77777777" w:rsidR="00A351BB" w:rsidRDefault="00A351BB" w:rsidP="00B03A65">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1F3F1F3D" wp14:editId="539E1F5B">
                  <wp:extent cx="1823720" cy="462280"/>
                  <wp:effectExtent l="19050" t="0" r="5080" b="0"/>
                  <wp:docPr id="8"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03467B89" w14:textId="77777777" w:rsidR="00A351BB" w:rsidRDefault="00A351BB" w:rsidP="00B03A65">
            <w:pPr>
              <w:pStyle w:val="En-tte"/>
              <w:jc w:val="center"/>
              <w:rPr>
                <w:color w:val="17365D"/>
                <w:sz w:val="16"/>
                <w:szCs w:val="16"/>
              </w:rPr>
            </w:pPr>
            <w:r>
              <w:rPr>
                <w:color w:val="17365D"/>
                <w:sz w:val="16"/>
                <w:szCs w:val="16"/>
              </w:rPr>
              <w:t xml:space="preserve">Maison des Entreprises  </w:t>
            </w:r>
          </w:p>
          <w:p w14:paraId="41FDE035" w14:textId="77777777" w:rsidR="00A351BB" w:rsidRPr="003950D0" w:rsidRDefault="00A351BB" w:rsidP="00B03A65">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438F15E4" w14:textId="77777777" w:rsidR="00A351BB" w:rsidRDefault="00A351BB" w:rsidP="00B03A65">
            <w:pPr>
              <w:pStyle w:val="En-tte"/>
              <w:jc w:val="center"/>
              <w:rPr>
                <w:color w:val="17365D"/>
                <w:sz w:val="16"/>
                <w:szCs w:val="16"/>
              </w:rPr>
            </w:pPr>
            <w:r w:rsidRPr="003950D0">
              <w:rPr>
                <w:color w:val="17365D"/>
                <w:sz w:val="16"/>
                <w:szCs w:val="16"/>
              </w:rPr>
              <w:t>97321 CAYENNE Cedex</w:t>
            </w:r>
          </w:p>
          <w:p w14:paraId="6347A4FE" w14:textId="77777777" w:rsidR="00A351BB" w:rsidRDefault="00A351BB" w:rsidP="00B03A65">
            <w:pPr>
              <w:pStyle w:val="Pieddepage"/>
              <w:tabs>
                <w:tab w:val="clear" w:pos="4536"/>
                <w:tab w:val="clear" w:pos="9072"/>
                <w:tab w:val="left" w:pos="851"/>
              </w:tabs>
              <w:jc w:val="center"/>
              <w:rPr>
                <w:rFonts w:ascii="Arial" w:hAnsi="Arial" w:cs="Arial"/>
                <w:b/>
                <w:sz w:val="18"/>
                <w:szCs w:val="18"/>
              </w:rPr>
            </w:pPr>
          </w:p>
          <w:p w14:paraId="4E9183F5" w14:textId="77777777" w:rsidR="00A351BB" w:rsidRDefault="00A351BB" w:rsidP="00B03A65">
            <w:pPr>
              <w:pStyle w:val="Pieddepage"/>
              <w:tabs>
                <w:tab w:val="clear" w:pos="4536"/>
                <w:tab w:val="clear" w:pos="9072"/>
                <w:tab w:val="left" w:pos="851"/>
              </w:tabs>
              <w:jc w:val="center"/>
            </w:pPr>
          </w:p>
        </w:tc>
      </w:tr>
    </w:tbl>
    <w:p w14:paraId="32433E1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FE37520" w14:textId="77777777">
        <w:tc>
          <w:tcPr>
            <w:tcW w:w="9002" w:type="dxa"/>
            <w:shd w:val="clear" w:color="auto" w:fill="66CCFF"/>
          </w:tcPr>
          <w:p w14:paraId="58B2C9F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5DFB8E27"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689648F" w14:textId="77777777" w:rsidR="009B1CD0" w:rsidRDefault="00E47798" w:rsidP="0083205E">
            <w:pPr>
              <w:pStyle w:val="Titre8"/>
              <w:tabs>
                <w:tab w:val="left" w:pos="851"/>
                <w:tab w:val="right" w:pos="9639"/>
              </w:tabs>
              <w:spacing w:before="120" w:after="120"/>
            </w:pPr>
            <w:r>
              <w:rPr>
                <w:caps/>
                <w:sz w:val="28"/>
                <w:szCs w:val="28"/>
              </w:rPr>
              <w:t>ATTRI1</w:t>
            </w:r>
          </w:p>
        </w:tc>
      </w:tr>
    </w:tbl>
    <w:p w14:paraId="441128C9" w14:textId="77777777" w:rsidR="009B1CD0" w:rsidRDefault="009B1CD0" w:rsidP="006C4338">
      <w:pPr>
        <w:tabs>
          <w:tab w:val="left" w:pos="851"/>
        </w:tabs>
      </w:pPr>
    </w:p>
    <w:p w14:paraId="615690E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51016DEB"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3EE2AA3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8A8AB4B"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9C00F4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7816BEA7"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E73112" w14:textId="77777777">
        <w:tc>
          <w:tcPr>
            <w:tcW w:w="10277" w:type="dxa"/>
            <w:shd w:val="clear" w:color="auto" w:fill="66CCFF"/>
          </w:tcPr>
          <w:p w14:paraId="1B9CFEC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0526763" w14:textId="77777777" w:rsidR="009B1CD0" w:rsidRDefault="009B1CD0" w:rsidP="006C4338">
      <w:pPr>
        <w:tabs>
          <w:tab w:val="left" w:pos="426"/>
          <w:tab w:val="left" w:pos="851"/>
        </w:tabs>
        <w:jc w:val="both"/>
      </w:pPr>
    </w:p>
    <w:p w14:paraId="245537E1" w14:textId="46DEBFCC"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r w:rsidR="00A16A28">
        <w:rPr>
          <w:rFonts w:ascii="Arial" w:hAnsi="Arial" w:cs="Arial"/>
          <w:bCs/>
        </w:rPr>
        <w:t>cadre</w:t>
      </w:r>
      <w:r w:rsidR="00A16A28">
        <w:rPr>
          <w:rFonts w:ascii="Arial" w:hAnsi="Arial" w:cs="Arial"/>
        </w:rPr>
        <w:t xml:space="preserve"> :</w:t>
      </w:r>
    </w:p>
    <w:p w14:paraId="744D7067"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59DE0C10" w14:textId="77777777" w:rsidR="00AF3829" w:rsidRDefault="00AF3829" w:rsidP="00AF3829">
      <w:pPr>
        <w:rPr>
          <w:rFonts w:ascii="Arial" w:hAnsi="Arial" w:cs="Arial"/>
          <w:b/>
          <w:sz w:val="24"/>
          <w:szCs w:val="24"/>
          <w:u w:val="single"/>
        </w:rPr>
      </w:pPr>
    </w:p>
    <w:p w14:paraId="3681AA57" w14:textId="28BA7C29" w:rsidR="00AF3829" w:rsidRPr="00806549" w:rsidRDefault="00F6259D" w:rsidP="00AF3829">
      <w:pPr>
        <w:rPr>
          <w:rFonts w:ascii="Arial" w:hAnsi="Arial" w:cs="Arial"/>
          <w:b/>
          <w:color w:val="800000"/>
          <w:sz w:val="24"/>
          <w:szCs w:val="24"/>
        </w:rPr>
      </w:pPr>
      <w:r>
        <w:rPr>
          <w:rFonts w:ascii="Arial" w:hAnsi="Arial" w:cs="Arial"/>
          <w:b/>
          <w:sz w:val="24"/>
          <w:szCs w:val="24"/>
          <w:u w:val="single"/>
        </w:rPr>
        <w:t xml:space="preserve">LOT  </w:t>
      </w:r>
      <w:r w:rsidR="001E5AF1">
        <w:rPr>
          <w:rFonts w:ascii="Arial" w:hAnsi="Arial" w:cs="Arial"/>
          <w:b/>
          <w:sz w:val="24"/>
          <w:szCs w:val="24"/>
          <w:u w:val="single"/>
        </w:rPr>
        <w:t>0</w:t>
      </w:r>
      <w:r w:rsidR="00772BCB">
        <w:rPr>
          <w:rFonts w:ascii="Arial" w:hAnsi="Arial" w:cs="Arial"/>
          <w:b/>
          <w:sz w:val="24"/>
          <w:szCs w:val="24"/>
          <w:u w:val="single"/>
        </w:rPr>
        <w:t>8</w:t>
      </w:r>
      <w:r>
        <w:rPr>
          <w:rFonts w:ascii="Arial" w:hAnsi="Arial" w:cs="Arial"/>
          <w:b/>
          <w:sz w:val="24"/>
          <w:szCs w:val="24"/>
          <w:u w:val="single"/>
        </w:rPr>
        <w:t xml:space="preserve"> </w:t>
      </w:r>
      <w:r w:rsidR="00AF3829" w:rsidRPr="00D96294">
        <w:rPr>
          <w:rFonts w:ascii="Arial" w:hAnsi="Arial" w:cs="Arial"/>
          <w:b/>
          <w:sz w:val="24"/>
          <w:szCs w:val="24"/>
          <w:u w:val="single"/>
        </w:rPr>
        <w:t xml:space="preserve">: </w:t>
      </w:r>
      <w:r w:rsidR="00B521A6">
        <w:rPr>
          <w:rFonts w:ascii="Arial" w:hAnsi="Arial" w:cs="Arial"/>
          <w:b/>
          <w:sz w:val="24"/>
          <w:szCs w:val="24"/>
          <w:u w:val="single"/>
        </w:rPr>
        <w:t>ONDULEURS</w:t>
      </w:r>
    </w:p>
    <w:p w14:paraId="27708DFE" w14:textId="77777777" w:rsidR="00986FCA" w:rsidRDefault="00986FCA" w:rsidP="00AF3829">
      <w:pPr>
        <w:rPr>
          <w:rFonts w:cs="Arial"/>
          <w:sz w:val="28"/>
        </w:rPr>
      </w:pPr>
    </w:p>
    <w:p w14:paraId="24042091" w14:textId="77777777" w:rsidR="001E5AF1" w:rsidRDefault="001E5AF1" w:rsidP="001E5AF1">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4D62259B" w14:textId="77777777" w:rsidR="001E5AF1" w:rsidRDefault="001E5AF1" w:rsidP="001E5AF1">
      <w:pPr>
        <w:tabs>
          <w:tab w:val="center" w:pos="4678"/>
          <w:tab w:val="right" w:pos="9214"/>
        </w:tabs>
        <w:rPr>
          <w:rFonts w:ascii="Arial" w:hAnsi="Arial" w:cs="Arial"/>
          <w:b/>
        </w:rPr>
      </w:pPr>
    </w:p>
    <w:p w14:paraId="033F7F89" w14:textId="77777777" w:rsidR="00956A0F" w:rsidRPr="00AF3829" w:rsidRDefault="00956A0F" w:rsidP="00956A0F">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2274EC46"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7A9909D3" w14:textId="77777777" w:rsidR="009B1CD0" w:rsidRDefault="009B1CD0" w:rsidP="00AF3829">
      <w:pPr>
        <w:pStyle w:val="Corpsdetexte2"/>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C1AE008"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E1180D4"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50880A66" w14:textId="66EFC4B8" w:rsidR="009B1CD0" w:rsidRDefault="006231F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 xml:space="preserve">(en cas de </w:t>
      </w:r>
      <w:r w:rsidR="00B521A6">
        <w:rPr>
          <w:i/>
          <w:iCs/>
          <w:sz w:val="18"/>
          <w:szCs w:val="18"/>
        </w:rPr>
        <w:t>non-allotissement</w:t>
      </w:r>
      <w:r w:rsidR="009B1CD0">
        <w:rPr>
          <w:i/>
          <w:iCs/>
          <w:sz w:val="18"/>
          <w:szCs w:val="18"/>
        </w:rPr>
        <w:t>)</w:t>
      </w:r>
      <w:r w:rsidR="00B87564">
        <w:rPr>
          <w:i/>
          <w:iCs/>
          <w:sz w:val="18"/>
          <w:szCs w:val="18"/>
        </w:rPr>
        <w:t> </w:t>
      </w:r>
      <w:r w:rsidR="00B87564">
        <w:rPr>
          <w:iCs/>
        </w:rPr>
        <w:t>;</w:t>
      </w:r>
    </w:p>
    <w:p w14:paraId="0E03CC8A" w14:textId="77777777" w:rsidR="009B1CD0" w:rsidRDefault="009B1CD0" w:rsidP="009B45B9">
      <w:pPr>
        <w:tabs>
          <w:tab w:val="left" w:pos="426"/>
          <w:tab w:val="left" w:pos="851"/>
        </w:tabs>
        <w:jc w:val="both"/>
        <w:rPr>
          <w:rFonts w:ascii="Arial" w:hAnsi="Arial" w:cs="Arial"/>
        </w:rPr>
      </w:pPr>
    </w:p>
    <w:p w14:paraId="42CA89AC" w14:textId="77777777" w:rsidR="00B87564" w:rsidRDefault="006231F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6F10668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339F0C1" w14:textId="77777777" w:rsidR="009B1CD0" w:rsidRDefault="009B1CD0" w:rsidP="009B45B9">
      <w:pPr>
        <w:pStyle w:val="fcasegauche"/>
        <w:tabs>
          <w:tab w:val="left" w:pos="851"/>
        </w:tabs>
        <w:spacing w:after="0"/>
        <w:rPr>
          <w:rFonts w:ascii="Arial" w:hAnsi="Arial" w:cs="Arial"/>
        </w:rPr>
      </w:pPr>
    </w:p>
    <w:p w14:paraId="40D60071" w14:textId="77777777" w:rsidR="00B87564" w:rsidRDefault="006231F5"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r>
      <w:proofErr w:type="gramStart"/>
      <w:r w:rsidR="00B87564">
        <w:rPr>
          <w:rFonts w:ascii="Arial" w:hAnsi="Arial" w:cs="Arial"/>
        </w:rPr>
        <w:t>correspondant</w:t>
      </w:r>
      <w:proofErr w:type="gramEnd"/>
      <w:r w:rsidR="00B87564">
        <w:rPr>
          <w:rFonts w:ascii="Arial" w:hAnsi="Arial" w:cs="Arial"/>
        </w:rPr>
        <w: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6CDBD134"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47F5B625" w14:textId="77777777" w:rsidR="009B1CD0" w:rsidRDefault="009B1CD0" w:rsidP="009B45B9">
      <w:pPr>
        <w:pStyle w:val="fcasegauche"/>
        <w:tabs>
          <w:tab w:val="left" w:pos="1418"/>
        </w:tabs>
        <w:spacing w:after="0"/>
        <w:rPr>
          <w:rFonts w:ascii="Arial" w:hAnsi="Arial" w:cs="Arial"/>
        </w:rPr>
      </w:pPr>
    </w:p>
    <w:p w14:paraId="385985D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5D6FEE6E" w14:textId="77777777" w:rsidR="009B1CD0" w:rsidRDefault="006231F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2A1AD8B0" w14:textId="77777777" w:rsidR="009B1CD0" w:rsidRDefault="009B1CD0" w:rsidP="005846FB">
      <w:pPr>
        <w:pStyle w:val="fcasegauche"/>
        <w:tabs>
          <w:tab w:val="left" w:pos="851"/>
        </w:tabs>
        <w:spacing w:after="0"/>
        <w:rPr>
          <w:rFonts w:ascii="Arial" w:hAnsi="Arial" w:cs="Arial"/>
        </w:rPr>
      </w:pPr>
    </w:p>
    <w:p w14:paraId="62F7B2E6" w14:textId="77777777" w:rsidR="009B1CD0" w:rsidRDefault="006231F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3970F06" w14:textId="77777777" w:rsidR="009B1CD0" w:rsidRDefault="009B1CD0" w:rsidP="005846FB">
      <w:pPr>
        <w:pStyle w:val="fcasegauche"/>
        <w:tabs>
          <w:tab w:val="left" w:pos="851"/>
        </w:tabs>
        <w:spacing w:after="0"/>
        <w:rPr>
          <w:rFonts w:ascii="Arial" w:hAnsi="Arial" w:cs="Arial"/>
        </w:rPr>
      </w:pPr>
    </w:p>
    <w:p w14:paraId="6528417A" w14:textId="77777777" w:rsidR="009B1CD0" w:rsidRDefault="009B1CD0" w:rsidP="005846FB">
      <w:pPr>
        <w:pStyle w:val="fcasegauche"/>
        <w:tabs>
          <w:tab w:val="left" w:pos="851"/>
        </w:tabs>
        <w:spacing w:after="0"/>
        <w:rPr>
          <w:rFonts w:ascii="Arial" w:hAnsi="Arial" w:cs="Arial"/>
        </w:rPr>
      </w:pPr>
    </w:p>
    <w:p w14:paraId="5464DF87"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7999D4" w14:textId="77777777">
        <w:tc>
          <w:tcPr>
            <w:tcW w:w="10277" w:type="dxa"/>
            <w:shd w:val="clear" w:color="auto" w:fill="66CCFF"/>
          </w:tcPr>
          <w:p w14:paraId="3CE021B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3D0F56FF" w14:textId="77777777" w:rsidR="009B1CD0" w:rsidRDefault="009B1CD0" w:rsidP="006C4338">
      <w:pPr>
        <w:tabs>
          <w:tab w:val="left" w:pos="851"/>
        </w:tabs>
      </w:pPr>
    </w:p>
    <w:p w14:paraId="10894D9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E71F18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44C45F9" w14:textId="77777777" w:rsidR="009B1CD0" w:rsidRDefault="009B1CD0" w:rsidP="005846FB">
      <w:pPr>
        <w:tabs>
          <w:tab w:val="left" w:pos="851"/>
        </w:tabs>
        <w:rPr>
          <w:rFonts w:ascii="Arial" w:hAnsi="Arial" w:cs="Arial"/>
        </w:rPr>
      </w:pPr>
    </w:p>
    <w:p w14:paraId="2D2551A0"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BB93DD2" w14:textId="2A7B0392" w:rsidR="00C83051" w:rsidRPr="00CD185D" w:rsidRDefault="00C83051" w:rsidP="00C83051">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14E24">
        <w:rPr>
          <w:lang w:val="en-US"/>
        </w:rPr>
        <w:instrText xml:space="preserve"> FORMCHECKBOX </w:instrText>
      </w:r>
      <w:r>
        <w:fldChar w:fldCharType="separate"/>
      </w:r>
      <w:r>
        <w:fldChar w:fldCharType="end"/>
      </w:r>
      <w:r>
        <w:rPr>
          <w:rFonts w:ascii="Arial" w:hAnsi="Arial" w:cs="Arial"/>
          <w:lang w:val="en-GB"/>
        </w:rPr>
        <w:t xml:space="preserve"> CCTP ………………………………………………………………………………………</w:t>
      </w:r>
      <w:proofErr w:type="gramStart"/>
      <w:r>
        <w:rPr>
          <w:rFonts w:ascii="Arial" w:hAnsi="Arial" w:cs="Arial"/>
          <w:lang w:val="en-GB"/>
        </w:rPr>
        <w:t>…..</w:t>
      </w:r>
      <w:proofErr w:type="gramEnd"/>
    </w:p>
    <w:p w14:paraId="5C855AD5" w14:textId="4C44CF7B" w:rsidR="00C83051" w:rsidRPr="00CD185D" w:rsidRDefault="00C83051" w:rsidP="00C83051">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CCAG ……………………………………………………………………………………………</w:t>
      </w:r>
    </w:p>
    <w:p w14:paraId="02FA8A67" w14:textId="4A06455D" w:rsidR="00C83051" w:rsidRPr="00C83051" w:rsidRDefault="00C83051" w:rsidP="00C83051">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Pr="00C83051">
        <w:rPr>
          <w:lang w:val="en-US"/>
        </w:rPr>
        <w:instrText xml:space="preserve"> FORMCHECKBOX </w:instrText>
      </w:r>
      <w:r>
        <w:fldChar w:fldCharType="separate"/>
      </w:r>
      <w:r>
        <w:fldChar w:fldCharType="end"/>
      </w:r>
      <w:r w:rsidRPr="00C83051">
        <w:rPr>
          <w:rFonts w:ascii="Arial" w:hAnsi="Arial" w:cs="Arial"/>
          <w:lang w:val="en-US"/>
        </w:rPr>
        <w:t xml:space="preserve"> CCAP ………………………………………………………………………………………</w:t>
      </w:r>
      <w:proofErr w:type="gramStart"/>
      <w:r w:rsidRPr="00C83051">
        <w:rPr>
          <w:rFonts w:ascii="Arial" w:hAnsi="Arial" w:cs="Arial"/>
          <w:lang w:val="en-US"/>
        </w:rPr>
        <w:t>…..</w:t>
      </w:r>
      <w:proofErr w:type="gramEnd"/>
    </w:p>
    <w:p w14:paraId="609C4FE8" w14:textId="19E24798" w:rsidR="00C83051" w:rsidRPr="005F6FB2" w:rsidRDefault="00C83051" w:rsidP="00C8305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5F6FB2">
        <w:instrText xml:space="preserve"> FORMCHECKBOX </w:instrText>
      </w:r>
      <w:r>
        <w:fldChar w:fldCharType="separate"/>
      </w:r>
      <w:r>
        <w:fldChar w:fldCharType="end"/>
      </w:r>
      <w:r w:rsidRPr="005F6FB2">
        <w:rPr>
          <w:rFonts w:ascii="Arial" w:hAnsi="Arial" w:cs="Arial"/>
        </w:rPr>
        <w:t xml:space="preserve"> </w:t>
      </w:r>
      <w:proofErr w:type="gramStart"/>
      <w:r w:rsidRPr="005F6FB2">
        <w:rPr>
          <w:rFonts w:ascii="Arial" w:hAnsi="Arial" w:cs="Arial"/>
        </w:rPr>
        <w:t>RC  …</w:t>
      </w:r>
      <w:proofErr w:type="gramEnd"/>
      <w:r w:rsidRPr="005F6FB2">
        <w:rPr>
          <w:rFonts w:ascii="Arial" w:hAnsi="Arial" w:cs="Arial"/>
        </w:rPr>
        <w:t>…………………………………………………………………………………</w:t>
      </w:r>
      <w:proofErr w:type="gramStart"/>
      <w:r w:rsidRPr="005F6FB2">
        <w:rPr>
          <w:rFonts w:ascii="Arial" w:hAnsi="Arial" w:cs="Arial"/>
        </w:rPr>
        <w:t>…….</w:t>
      </w:r>
      <w:proofErr w:type="gramEnd"/>
      <w:r w:rsidRPr="005F6FB2">
        <w:rPr>
          <w:rFonts w:ascii="Arial" w:hAnsi="Arial" w:cs="Arial"/>
        </w:rPr>
        <w:t>.</w:t>
      </w:r>
    </w:p>
    <w:p w14:paraId="67B263DA" w14:textId="57B41720" w:rsidR="00C83051" w:rsidRDefault="00C83051" w:rsidP="00C8305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 Cadre de mémoire </w:t>
      </w:r>
      <w:r w:rsidR="00305495">
        <w:rPr>
          <w:rFonts w:ascii="Arial" w:hAnsi="Arial" w:cs="Arial"/>
        </w:rPr>
        <w:t>technique ;</w:t>
      </w:r>
      <w:r>
        <w:rPr>
          <w:rFonts w:ascii="Arial" w:hAnsi="Arial" w:cs="Arial"/>
        </w:rPr>
        <w:t xml:space="preserve"> Annexes n°1 ; 2 ; 3 ; 4………</w:t>
      </w:r>
    </w:p>
    <w:p w14:paraId="41AD9A9B" w14:textId="77777777" w:rsidR="009B1CD0" w:rsidRDefault="009B1CD0" w:rsidP="00710FD6">
      <w:pPr>
        <w:tabs>
          <w:tab w:val="left" w:pos="851"/>
        </w:tabs>
        <w:jc w:val="both"/>
        <w:rPr>
          <w:rFonts w:ascii="Arial" w:hAnsi="Arial" w:cs="Arial"/>
        </w:rPr>
      </w:pPr>
    </w:p>
    <w:p w14:paraId="3C11022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38D5854" w14:textId="77777777" w:rsidR="009B1CD0" w:rsidRDefault="009B1CD0" w:rsidP="0083205E">
      <w:pPr>
        <w:tabs>
          <w:tab w:val="left" w:pos="851"/>
        </w:tabs>
        <w:jc w:val="both"/>
        <w:rPr>
          <w:rFonts w:ascii="Arial" w:hAnsi="Arial" w:cs="Arial"/>
        </w:rPr>
      </w:pPr>
    </w:p>
    <w:p w14:paraId="10828282" w14:textId="77777777" w:rsidR="009B1CD0" w:rsidRDefault="006231F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79D56F98" w14:textId="77777777" w:rsidR="009B1CD0" w:rsidRDefault="009B1CD0" w:rsidP="0083205E">
      <w:pPr>
        <w:tabs>
          <w:tab w:val="left" w:pos="851"/>
        </w:tabs>
        <w:jc w:val="both"/>
        <w:rPr>
          <w:rFonts w:ascii="Arial" w:hAnsi="Arial" w:cs="Arial"/>
        </w:rPr>
      </w:pPr>
    </w:p>
    <w:p w14:paraId="0C27072B" w14:textId="77777777" w:rsidR="009B1CD0" w:rsidRDefault="006231F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04AB44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CF37983" w14:textId="77777777" w:rsidR="009B1CD0" w:rsidRDefault="009B1CD0" w:rsidP="00CD46CC">
      <w:pPr>
        <w:tabs>
          <w:tab w:val="left" w:pos="851"/>
        </w:tabs>
        <w:jc w:val="both"/>
        <w:rPr>
          <w:rFonts w:ascii="Arial" w:hAnsi="Arial" w:cs="Arial"/>
        </w:rPr>
      </w:pPr>
    </w:p>
    <w:p w14:paraId="03896F62" w14:textId="77777777" w:rsidR="009B1CD0" w:rsidRDefault="009B1CD0" w:rsidP="009B45B9">
      <w:pPr>
        <w:tabs>
          <w:tab w:val="left" w:pos="851"/>
        </w:tabs>
        <w:jc w:val="both"/>
        <w:rPr>
          <w:rFonts w:ascii="Arial" w:hAnsi="Arial" w:cs="Arial"/>
        </w:rPr>
      </w:pPr>
    </w:p>
    <w:p w14:paraId="4A82BF71" w14:textId="77777777" w:rsidR="009B1CD0" w:rsidRDefault="009B1CD0" w:rsidP="009B45B9">
      <w:pPr>
        <w:tabs>
          <w:tab w:val="left" w:pos="851"/>
        </w:tabs>
        <w:jc w:val="both"/>
        <w:rPr>
          <w:rFonts w:ascii="Arial" w:hAnsi="Arial" w:cs="Arial"/>
        </w:rPr>
      </w:pPr>
    </w:p>
    <w:p w14:paraId="14F73EC6" w14:textId="77777777" w:rsidR="009B1CD0" w:rsidRDefault="006231F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C2FFAE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B99357" w14:textId="77777777" w:rsidR="009B1CD0" w:rsidRDefault="009B1CD0" w:rsidP="009B45B9">
      <w:pPr>
        <w:tabs>
          <w:tab w:val="left" w:pos="851"/>
        </w:tabs>
        <w:jc w:val="both"/>
        <w:rPr>
          <w:rFonts w:ascii="Arial" w:hAnsi="Arial" w:cs="Arial"/>
        </w:rPr>
      </w:pPr>
    </w:p>
    <w:p w14:paraId="75562A39" w14:textId="77777777" w:rsidR="009B1CD0" w:rsidRDefault="009B1CD0" w:rsidP="009B45B9">
      <w:pPr>
        <w:tabs>
          <w:tab w:val="left" w:pos="851"/>
        </w:tabs>
        <w:jc w:val="both"/>
        <w:rPr>
          <w:rFonts w:ascii="Arial" w:hAnsi="Arial" w:cs="Arial"/>
        </w:rPr>
      </w:pPr>
    </w:p>
    <w:p w14:paraId="059EC0B3" w14:textId="77777777" w:rsidR="009B1CD0" w:rsidRDefault="009B1CD0" w:rsidP="009B45B9">
      <w:pPr>
        <w:tabs>
          <w:tab w:val="left" w:pos="851"/>
        </w:tabs>
        <w:jc w:val="both"/>
        <w:rPr>
          <w:rFonts w:ascii="Arial" w:hAnsi="Arial" w:cs="Arial"/>
        </w:rPr>
      </w:pPr>
    </w:p>
    <w:p w14:paraId="36534D66" w14:textId="77777777" w:rsidR="009B1CD0" w:rsidRDefault="006231F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4CD08A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8D1331A" w14:textId="77777777" w:rsidR="009B1CD0" w:rsidRDefault="009B1CD0" w:rsidP="009B45B9">
      <w:pPr>
        <w:pStyle w:val="fcase1ertab"/>
        <w:tabs>
          <w:tab w:val="left" w:pos="851"/>
        </w:tabs>
        <w:ind w:left="0" w:firstLine="0"/>
        <w:rPr>
          <w:rFonts w:ascii="Arial" w:hAnsi="Arial" w:cs="Arial"/>
        </w:rPr>
      </w:pPr>
    </w:p>
    <w:p w14:paraId="4CA236C6" w14:textId="77777777" w:rsidR="009B1CD0" w:rsidRDefault="009B1CD0" w:rsidP="009B45B9">
      <w:pPr>
        <w:pStyle w:val="fcase1ertab"/>
        <w:tabs>
          <w:tab w:val="left" w:pos="851"/>
        </w:tabs>
        <w:ind w:left="0" w:firstLine="0"/>
        <w:rPr>
          <w:rFonts w:ascii="Arial" w:hAnsi="Arial" w:cs="Arial"/>
        </w:rPr>
      </w:pPr>
    </w:p>
    <w:p w14:paraId="061C2AF7" w14:textId="77777777" w:rsidR="009B1CD0" w:rsidRDefault="009B1CD0" w:rsidP="009B45B9">
      <w:pPr>
        <w:pStyle w:val="fcase1ertab"/>
        <w:tabs>
          <w:tab w:val="left" w:pos="851"/>
        </w:tabs>
        <w:ind w:left="0" w:firstLine="0"/>
        <w:rPr>
          <w:rFonts w:ascii="Arial" w:hAnsi="Arial" w:cs="Arial"/>
        </w:rPr>
      </w:pPr>
    </w:p>
    <w:p w14:paraId="01A901D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BB7C90E" w14:textId="77777777" w:rsidR="009B1CD0" w:rsidRDefault="006231F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4A8E9EA" w14:textId="77777777" w:rsidR="009B1CD0" w:rsidRDefault="006231F5"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3F22946B" w14:textId="77777777" w:rsidR="009B1CD0" w:rsidRDefault="006231F5"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CA4A19E"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2D8EE95"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745AF36" w14:textId="77777777" w:rsidR="009B1CD0" w:rsidRDefault="006231F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675F5F5D"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50DA6E31"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6C22DDB"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42662584" w14:textId="77777777" w:rsidR="009B1CD0" w:rsidRDefault="006231F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63BA1590" w14:textId="77777777" w:rsidR="009B1CD0" w:rsidRDefault="009B1CD0" w:rsidP="009B45B9">
      <w:pPr>
        <w:pStyle w:val="fcasegauche"/>
        <w:tabs>
          <w:tab w:val="left" w:pos="851"/>
        </w:tabs>
        <w:spacing w:after="0"/>
        <w:ind w:left="0" w:firstLine="0"/>
        <w:rPr>
          <w:rFonts w:ascii="Arial" w:hAnsi="Arial" w:cs="Arial"/>
        </w:rPr>
      </w:pPr>
    </w:p>
    <w:p w14:paraId="74DA22A1" w14:textId="77777777" w:rsidR="002C2CA3" w:rsidRDefault="002C2CA3" w:rsidP="009B45B9">
      <w:pPr>
        <w:pStyle w:val="fcasegauche"/>
        <w:tabs>
          <w:tab w:val="left" w:pos="851"/>
        </w:tabs>
        <w:spacing w:after="0"/>
        <w:ind w:left="0" w:firstLine="0"/>
        <w:rPr>
          <w:rFonts w:ascii="Arial" w:hAnsi="Arial" w:cs="Arial"/>
        </w:rPr>
      </w:pPr>
    </w:p>
    <w:p w14:paraId="6F6F7B36" w14:textId="77777777" w:rsidR="009B1CD0" w:rsidRDefault="009B1CD0" w:rsidP="009B45B9">
      <w:pPr>
        <w:pStyle w:val="fcasegauche"/>
        <w:pageBreakBefore/>
        <w:tabs>
          <w:tab w:val="left" w:pos="851"/>
        </w:tabs>
        <w:spacing w:after="0"/>
        <w:ind w:left="0" w:firstLine="0"/>
        <w:rPr>
          <w:rFonts w:ascii="Arial" w:hAnsi="Arial" w:cs="Arial"/>
        </w:rPr>
      </w:pPr>
    </w:p>
    <w:p w14:paraId="22D6C93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24F233E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ABDCE20" w14:textId="77777777" w:rsidR="00036500" w:rsidRDefault="00036500" w:rsidP="009B45B9">
      <w:pPr>
        <w:tabs>
          <w:tab w:val="left" w:pos="851"/>
          <w:tab w:val="left" w:pos="6237"/>
        </w:tabs>
        <w:rPr>
          <w:rFonts w:ascii="Arial" w:hAnsi="Arial" w:cs="Arial"/>
          <w:i/>
          <w:iCs/>
          <w:sz w:val="18"/>
          <w:szCs w:val="18"/>
        </w:rPr>
      </w:pPr>
    </w:p>
    <w:p w14:paraId="5E999E1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6525A3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05C51AA" w14:textId="77777777" w:rsidR="00354C04" w:rsidRDefault="006231F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0B5C47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4D335D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83FF88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92E3C5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DCCD12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57FD9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75ACDBE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5C60F1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3DBAD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5FA5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D1977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A1C81E" w14:textId="77777777">
        <w:trPr>
          <w:trHeight w:val="1021"/>
        </w:trPr>
        <w:tc>
          <w:tcPr>
            <w:tcW w:w="4503" w:type="dxa"/>
            <w:tcBorders>
              <w:top w:val="single" w:sz="4" w:space="0" w:color="000000"/>
              <w:left w:val="single" w:sz="4" w:space="0" w:color="000000"/>
            </w:tcBorders>
            <w:shd w:val="clear" w:color="auto" w:fill="CCFFFF"/>
          </w:tcPr>
          <w:p w14:paraId="037C98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E05EFC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CBDB1E" w14:textId="77777777" w:rsidR="009B1CD0" w:rsidRDefault="009B1CD0" w:rsidP="006F3DF9">
            <w:pPr>
              <w:tabs>
                <w:tab w:val="left" w:pos="851"/>
              </w:tabs>
              <w:snapToGrid w:val="0"/>
              <w:jc w:val="both"/>
              <w:rPr>
                <w:rFonts w:ascii="Arial" w:hAnsi="Arial" w:cs="Arial"/>
              </w:rPr>
            </w:pPr>
          </w:p>
        </w:tc>
      </w:tr>
      <w:tr w:rsidR="009B1CD0" w14:paraId="14BC856F" w14:textId="77777777">
        <w:trPr>
          <w:trHeight w:val="1021"/>
        </w:trPr>
        <w:tc>
          <w:tcPr>
            <w:tcW w:w="4503" w:type="dxa"/>
            <w:tcBorders>
              <w:left w:val="single" w:sz="4" w:space="0" w:color="000000"/>
            </w:tcBorders>
          </w:tcPr>
          <w:p w14:paraId="488705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7EFA7B6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6A5D34B9" w14:textId="77777777" w:rsidR="009B1CD0" w:rsidRDefault="009B1CD0" w:rsidP="006F3DF9">
            <w:pPr>
              <w:tabs>
                <w:tab w:val="left" w:pos="851"/>
              </w:tabs>
              <w:snapToGrid w:val="0"/>
              <w:jc w:val="both"/>
              <w:rPr>
                <w:rFonts w:ascii="Arial" w:hAnsi="Arial" w:cs="Arial"/>
              </w:rPr>
            </w:pPr>
          </w:p>
        </w:tc>
      </w:tr>
      <w:tr w:rsidR="009B1CD0" w14:paraId="6238DA57" w14:textId="77777777">
        <w:trPr>
          <w:trHeight w:val="1021"/>
        </w:trPr>
        <w:tc>
          <w:tcPr>
            <w:tcW w:w="4503" w:type="dxa"/>
            <w:tcBorders>
              <w:left w:val="single" w:sz="4" w:space="0" w:color="000000"/>
              <w:bottom w:val="single" w:sz="4" w:space="0" w:color="000000"/>
            </w:tcBorders>
            <w:shd w:val="clear" w:color="auto" w:fill="CCFFFF"/>
          </w:tcPr>
          <w:p w14:paraId="1F57C03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4754C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2FD15C5" w14:textId="77777777" w:rsidR="009B1CD0" w:rsidRDefault="009B1CD0" w:rsidP="006F3DF9">
            <w:pPr>
              <w:tabs>
                <w:tab w:val="left" w:pos="851"/>
              </w:tabs>
              <w:snapToGrid w:val="0"/>
              <w:jc w:val="both"/>
              <w:rPr>
                <w:rFonts w:ascii="Arial" w:hAnsi="Arial" w:cs="Arial"/>
              </w:rPr>
            </w:pPr>
          </w:p>
        </w:tc>
      </w:tr>
    </w:tbl>
    <w:p w14:paraId="3A1D2927" w14:textId="77777777" w:rsidR="009B1CD0" w:rsidRDefault="009B1CD0" w:rsidP="006C4338">
      <w:pPr>
        <w:pStyle w:val="fcasegauche"/>
        <w:tabs>
          <w:tab w:val="left" w:pos="851"/>
        </w:tabs>
        <w:spacing w:after="0"/>
        <w:ind w:left="0" w:firstLine="0"/>
        <w:rPr>
          <w:rFonts w:ascii="Arial" w:hAnsi="Arial" w:cs="Arial"/>
          <w:bCs/>
          <w:iCs/>
        </w:rPr>
      </w:pPr>
    </w:p>
    <w:p w14:paraId="0BC086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E456A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DC1C2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C30F0E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C9623C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6E892E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35814D0"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5233D3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EF3B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BDCD9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B841190" w14:textId="77777777" w:rsidR="009B1CD0" w:rsidRDefault="009B1CD0" w:rsidP="00934503">
      <w:pPr>
        <w:tabs>
          <w:tab w:val="left" w:pos="426"/>
          <w:tab w:val="left" w:pos="851"/>
        </w:tabs>
        <w:rPr>
          <w:rFonts w:ascii="Arial" w:hAnsi="Arial" w:cs="Arial"/>
          <w:b/>
        </w:rPr>
      </w:pPr>
    </w:p>
    <w:p w14:paraId="24A28BA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6231F5">
        <w:fldChar w:fldCharType="begin">
          <w:ffData>
            <w:name w:val=""/>
            <w:enabled/>
            <w:calcOnExit w:val="0"/>
            <w:checkBox>
              <w:size w:val="20"/>
              <w:default w:val="0"/>
            </w:checkBox>
          </w:ffData>
        </w:fldChar>
      </w:r>
      <w:r w:rsidR="007D7A65">
        <w:instrText xml:space="preserve"> FORMCHECKBOX </w:instrText>
      </w:r>
      <w:r w:rsidR="006231F5">
        <w:fldChar w:fldCharType="separate"/>
      </w:r>
      <w:r w:rsidR="006231F5">
        <w:fldChar w:fldCharType="end"/>
      </w:r>
      <w:r>
        <w:tab/>
        <w:t>NON</w:t>
      </w:r>
      <w:r>
        <w:tab/>
      </w:r>
      <w:r>
        <w:tab/>
      </w:r>
      <w:r>
        <w:tab/>
      </w:r>
      <w:r w:rsidR="00B303AF">
        <w:fldChar w:fldCharType="begin">
          <w:ffData>
            <w:name w:val=""/>
            <w:enabled/>
            <w:calcOnExit w:val="0"/>
            <w:checkBox>
              <w:size w:val="20"/>
              <w:default w:val="1"/>
            </w:checkBox>
          </w:ffData>
        </w:fldChar>
      </w:r>
      <w:r w:rsidR="00B303AF">
        <w:instrText xml:space="preserve"> FORMCHECKBOX </w:instrText>
      </w:r>
      <w:r w:rsidR="00B303AF">
        <w:fldChar w:fldCharType="separate"/>
      </w:r>
      <w:r w:rsidR="00B303AF">
        <w:fldChar w:fldCharType="end"/>
      </w:r>
      <w:r>
        <w:tab/>
        <w:t>OUI</w:t>
      </w:r>
    </w:p>
    <w:p w14:paraId="0AD3F39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0358A22" w14:textId="77777777" w:rsidR="009B1CD0" w:rsidRDefault="009B1CD0" w:rsidP="009B45B9">
      <w:pPr>
        <w:tabs>
          <w:tab w:val="left" w:pos="426"/>
          <w:tab w:val="left" w:pos="851"/>
        </w:tabs>
        <w:jc w:val="both"/>
        <w:rPr>
          <w:rFonts w:ascii="Arial" w:hAnsi="Arial" w:cs="Arial"/>
          <w:b/>
        </w:rPr>
      </w:pPr>
    </w:p>
    <w:p w14:paraId="2100E164" w14:textId="77777777" w:rsidR="009B1CD0" w:rsidRDefault="009B1CD0" w:rsidP="009B45B9">
      <w:pPr>
        <w:tabs>
          <w:tab w:val="left" w:pos="426"/>
          <w:tab w:val="left" w:pos="851"/>
        </w:tabs>
        <w:jc w:val="both"/>
        <w:rPr>
          <w:rFonts w:ascii="Arial" w:hAnsi="Arial" w:cs="Arial"/>
          <w:b/>
        </w:rPr>
      </w:pPr>
    </w:p>
    <w:p w14:paraId="39D3852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2A830DE" w14:textId="77777777" w:rsidR="009B1CD0" w:rsidRDefault="009B1CD0" w:rsidP="009B45B9">
      <w:pPr>
        <w:tabs>
          <w:tab w:val="left" w:pos="576"/>
          <w:tab w:val="left" w:pos="851"/>
        </w:tabs>
        <w:jc w:val="both"/>
        <w:rPr>
          <w:rFonts w:ascii="Arial" w:hAnsi="Arial" w:cs="Arial"/>
        </w:rPr>
      </w:pPr>
    </w:p>
    <w:p w14:paraId="0967664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w:t>
      </w:r>
      <w:proofErr w:type="gramStart"/>
      <w:r w:rsidR="002172B2">
        <w:rPr>
          <w:rFonts w:ascii="Arial" w:hAnsi="Arial" w:cs="Arial"/>
        </w:rPr>
        <w:t xml:space="preserve">an </w:t>
      </w:r>
      <w:r>
        <w:rPr>
          <w:rFonts w:ascii="Arial" w:hAnsi="Arial" w:cs="Arial"/>
        </w:rPr>
        <w:t xml:space="preserve"> à</w:t>
      </w:r>
      <w:proofErr w:type="gramEnd"/>
      <w:r>
        <w:rPr>
          <w:rFonts w:ascii="Arial" w:hAnsi="Arial" w:cs="Arial"/>
        </w:rPr>
        <w:t xml:space="preserve"> compter de :</w:t>
      </w:r>
    </w:p>
    <w:p w14:paraId="5ECA8888" w14:textId="77777777" w:rsidR="009B1CD0" w:rsidRDefault="009B1CD0" w:rsidP="009B45B9">
      <w:pPr>
        <w:tabs>
          <w:tab w:val="left" w:pos="851"/>
        </w:tabs>
      </w:pPr>
      <w:r>
        <w:rPr>
          <w:rFonts w:ascii="Arial" w:hAnsi="Arial" w:cs="Arial"/>
          <w:i/>
          <w:sz w:val="18"/>
          <w:szCs w:val="18"/>
        </w:rPr>
        <w:t>(Cocher la case correspondante.)</w:t>
      </w:r>
    </w:p>
    <w:p w14:paraId="1AE4ADBA" w14:textId="77777777" w:rsidR="009B1CD0" w:rsidRDefault="00844DAA" w:rsidP="009B45B9">
      <w:pPr>
        <w:tabs>
          <w:tab w:val="left" w:pos="851"/>
        </w:tabs>
        <w:spacing w:before="120"/>
        <w:ind w:left="567"/>
        <w:jc w:val="both"/>
      </w:pPr>
      <w:r>
        <w:tab/>
      </w:r>
      <w:r w:rsidR="006231F5">
        <w:fldChar w:fldCharType="begin">
          <w:ffData>
            <w:name w:val=""/>
            <w:enabled/>
            <w:calcOnExit w:val="0"/>
            <w:checkBox>
              <w:size w:val="20"/>
              <w:default w:val="0"/>
            </w:checkBox>
          </w:ffData>
        </w:fldChar>
      </w:r>
      <w:r w:rsidR="007D7A65">
        <w:instrText xml:space="preserve"> FORMCHECKBOX </w:instrText>
      </w:r>
      <w:r w:rsidR="006231F5">
        <w:fldChar w:fldCharType="separate"/>
      </w:r>
      <w:r w:rsidR="006231F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51E98B71" w14:textId="77777777" w:rsidR="00D27C77" w:rsidRDefault="00D27C77" w:rsidP="00D27C77">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La date de réception de la notification de l’ordre de service ;</w:t>
      </w:r>
    </w:p>
    <w:p w14:paraId="079743D9" w14:textId="77777777" w:rsidR="009B1CD0" w:rsidRDefault="00844DAA" w:rsidP="009B45B9">
      <w:pPr>
        <w:tabs>
          <w:tab w:val="left" w:pos="851"/>
        </w:tabs>
        <w:spacing w:before="120"/>
        <w:ind w:left="1134" w:hanging="567"/>
        <w:jc w:val="both"/>
        <w:rPr>
          <w:rFonts w:ascii="Arial" w:hAnsi="Arial" w:cs="Arial"/>
          <w:b/>
        </w:rPr>
      </w:pPr>
      <w:r>
        <w:tab/>
      </w:r>
      <w:r w:rsidR="006231F5">
        <w:fldChar w:fldCharType="begin">
          <w:ffData>
            <w:name w:val=""/>
            <w:enabled/>
            <w:calcOnExit w:val="0"/>
            <w:checkBox>
              <w:size w:val="20"/>
              <w:default w:val="0"/>
            </w:checkBox>
          </w:ffData>
        </w:fldChar>
      </w:r>
      <w:r w:rsidR="007D7A65">
        <w:instrText xml:space="preserve"> FORMCHECKBOX </w:instrText>
      </w:r>
      <w:r w:rsidR="006231F5">
        <w:fldChar w:fldCharType="separate"/>
      </w:r>
      <w:r w:rsidR="006231F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1128E7C" w14:textId="77777777" w:rsidR="009B1CD0" w:rsidRDefault="009B1CD0" w:rsidP="009B45B9">
      <w:pPr>
        <w:tabs>
          <w:tab w:val="left" w:pos="426"/>
          <w:tab w:val="left" w:pos="851"/>
        </w:tabs>
        <w:jc w:val="both"/>
        <w:rPr>
          <w:rFonts w:ascii="Arial" w:hAnsi="Arial" w:cs="Arial"/>
          <w:b/>
        </w:rPr>
      </w:pPr>
    </w:p>
    <w:p w14:paraId="4FF0FCCB"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231F5">
        <w:fldChar w:fldCharType="begin">
          <w:ffData>
            <w:name w:val=""/>
            <w:enabled/>
            <w:calcOnExit w:val="0"/>
            <w:checkBox>
              <w:size w:val="20"/>
              <w:default w:val="0"/>
            </w:checkBox>
          </w:ffData>
        </w:fldChar>
      </w:r>
      <w:r w:rsidR="007D7A65">
        <w:instrText xml:space="preserve"> FORMCHECKBOX </w:instrText>
      </w:r>
      <w:r w:rsidR="006231F5">
        <w:fldChar w:fldCharType="separate"/>
      </w:r>
      <w:r w:rsidR="006231F5">
        <w:fldChar w:fldCharType="end"/>
      </w:r>
      <w:r>
        <w:tab/>
        <w:t>NON</w:t>
      </w:r>
      <w:r>
        <w:tab/>
      </w:r>
      <w:r>
        <w:tab/>
      </w:r>
      <w:r>
        <w:tab/>
      </w:r>
      <w:r w:rsidR="006231F5">
        <w:fldChar w:fldCharType="begin">
          <w:ffData>
            <w:name w:val=""/>
            <w:enabled/>
            <w:calcOnExit w:val="0"/>
            <w:checkBox>
              <w:size w:val="20"/>
              <w:default w:val="1"/>
            </w:checkBox>
          </w:ffData>
        </w:fldChar>
      </w:r>
      <w:r w:rsidR="00EF2D84">
        <w:instrText xml:space="preserve"> FORMCHECKBOX </w:instrText>
      </w:r>
      <w:r w:rsidR="006231F5">
        <w:fldChar w:fldCharType="separate"/>
      </w:r>
      <w:r w:rsidR="006231F5">
        <w:fldChar w:fldCharType="end"/>
      </w:r>
      <w:r>
        <w:tab/>
        <w:t>OUI</w:t>
      </w:r>
    </w:p>
    <w:p w14:paraId="6B1ED81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9554DEA" w14:textId="77777777" w:rsidR="009B1CD0" w:rsidRDefault="009B1CD0" w:rsidP="009B45B9">
      <w:pPr>
        <w:tabs>
          <w:tab w:val="left" w:pos="426"/>
          <w:tab w:val="left" w:pos="851"/>
        </w:tabs>
        <w:jc w:val="both"/>
        <w:rPr>
          <w:rFonts w:ascii="Arial" w:hAnsi="Arial" w:cs="Arial"/>
        </w:rPr>
      </w:pPr>
    </w:p>
    <w:p w14:paraId="789AD63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718A50A" w14:textId="0BD38AF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305495">
        <w:rPr>
          <w:rFonts w:ascii="Arial" w:hAnsi="Arial" w:cs="Arial"/>
        </w:rPr>
        <w:t>2</w:t>
      </w:r>
      <w:r>
        <w:rPr>
          <w:rFonts w:ascii="Arial" w:hAnsi="Arial" w:cs="Arial"/>
        </w:rPr>
        <w:t>….............</w:t>
      </w:r>
    </w:p>
    <w:p w14:paraId="37805F27"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roofErr w:type="gramStart"/>
      <w:r>
        <w:rPr>
          <w:rFonts w:ascii="Arial" w:hAnsi="Arial" w:cs="Arial"/>
        </w:rPr>
        <w:t>…….</w:t>
      </w:r>
      <w:proofErr w:type="gramEnd"/>
      <w:r>
        <w:rPr>
          <w:rFonts w:ascii="Arial" w:hAnsi="Arial" w:cs="Arial"/>
        </w:rPr>
        <w:t>.</w:t>
      </w:r>
    </w:p>
    <w:p w14:paraId="52CF31EF" w14:textId="77777777" w:rsidR="009B1CD0" w:rsidRDefault="009B1CD0" w:rsidP="009B45B9">
      <w:pPr>
        <w:tabs>
          <w:tab w:val="left" w:pos="426"/>
          <w:tab w:val="left" w:pos="851"/>
        </w:tabs>
        <w:jc w:val="both"/>
        <w:rPr>
          <w:rFonts w:ascii="Arial" w:hAnsi="Arial" w:cs="Arial"/>
          <w:b/>
        </w:rPr>
      </w:pPr>
    </w:p>
    <w:p w14:paraId="71BB84B3" w14:textId="77777777" w:rsidR="009B1CD0" w:rsidRDefault="009B1CD0" w:rsidP="009B45B9">
      <w:pPr>
        <w:tabs>
          <w:tab w:val="left" w:pos="426"/>
          <w:tab w:val="left" w:pos="851"/>
        </w:tabs>
        <w:jc w:val="both"/>
        <w:rPr>
          <w:rFonts w:ascii="Arial" w:hAnsi="Arial" w:cs="Arial"/>
          <w:b/>
        </w:rPr>
      </w:pPr>
    </w:p>
    <w:p w14:paraId="41DEAFED" w14:textId="77777777" w:rsidR="009B1CD0" w:rsidRDefault="009B1CD0" w:rsidP="009B45B9">
      <w:pPr>
        <w:tabs>
          <w:tab w:val="left" w:pos="426"/>
          <w:tab w:val="left" w:pos="851"/>
        </w:tabs>
        <w:jc w:val="both"/>
        <w:rPr>
          <w:rFonts w:ascii="Arial" w:hAnsi="Arial" w:cs="Arial"/>
          <w:b/>
        </w:rPr>
      </w:pPr>
    </w:p>
    <w:p w14:paraId="170FFC54" w14:textId="77777777" w:rsidR="009B1CD0" w:rsidRDefault="009B1CD0" w:rsidP="009B45B9">
      <w:pPr>
        <w:tabs>
          <w:tab w:val="left" w:pos="851"/>
        </w:tabs>
        <w:jc w:val="both"/>
        <w:rPr>
          <w:rFonts w:ascii="Arial" w:hAnsi="Arial" w:cs="Arial"/>
          <w:bCs/>
        </w:rPr>
      </w:pPr>
    </w:p>
    <w:p w14:paraId="5B4FE533"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D80F1D" w14:textId="77777777">
        <w:tc>
          <w:tcPr>
            <w:tcW w:w="10419" w:type="dxa"/>
            <w:shd w:val="clear" w:color="auto" w:fill="66CCFF"/>
          </w:tcPr>
          <w:p w14:paraId="2318C8B2"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3C872B9" w14:textId="77777777" w:rsidR="009B1CD0" w:rsidRDefault="009B1CD0" w:rsidP="006C4338">
      <w:pPr>
        <w:tabs>
          <w:tab w:val="left" w:pos="851"/>
        </w:tabs>
        <w:jc w:val="both"/>
      </w:pPr>
    </w:p>
    <w:p w14:paraId="1BE5FCF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126A72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F09BE43" w14:textId="77777777" w:rsidTr="009B45B9">
        <w:tc>
          <w:tcPr>
            <w:tcW w:w="4644" w:type="dxa"/>
            <w:tcBorders>
              <w:top w:val="single" w:sz="4" w:space="0" w:color="000000"/>
              <w:left w:val="single" w:sz="4" w:space="0" w:color="000000"/>
              <w:bottom w:val="single" w:sz="4" w:space="0" w:color="000000"/>
            </w:tcBorders>
            <w:vAlign w:val="center"/>
          </w:tcPr>
          <w:p w14:paraId="22E7AD6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CF43C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30C6E2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8DDC63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9171FC1" w14:textId="77777777" w:rsidTr="009B45B9">
        <w:trPr>
          <w:trHeight w:val="1021"/>
        </w:trPr>
        <w:tc>
          <w:tcPr>
            <w:tcW w:w="4644" w:type="dxa"/>
            <w:tcBorders>
              <w:top w:val="single" w:sz="4" w:space="0" w:color="000000"/>
              <w:left w:val="single" w:sz="4" w:space="0" w:color="000000"/>
              <w:bottom w:val="single" w:sz="4" w:space="0" w:color="auto"/>
            </w:tcBorders>
          </w:tcPr>
          <w:p w14:paraId="43D4F67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C0023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C523710" w14:textId="77777777" w:rsidR="00332B12" w:rsidRDefault="00332B12" w:rsidP="00B054DA">
            <w:pPr>
              <w:tabs>
                <w:tab w:val="left" w:pos="851"/>
              </w:tabs>
              <w:snapToGrid w:val="0"/>
              <w:jc w:val="both"/>
              <w:rPr>
                <w:rFonts w:ascii="Arial" w:hAnsi="Arial" w:cs="Arial"/>
                <w:b/>
                <w:bCs/>
              </w:rPr>
            </w:pPr>
          </w:p>
        </w:tc>
      </w:tr>
    </w:tbl>
    <w:p w14:paraId="1729F8C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039663F" w14:textId="77777777" w:rsidR="00332B12" w:rsidRDefault="00332B12" w:rsidP="00332B12">
      <w:pPr>
        <w:pStyle w:val="fcase1ertab"/>
        <w:tabs>
          <w:tab w:val="left" w:pos="851"/>
        </w:tabs>
        <w:ind w:left="0" w:firstLine="0"/>
        <w:rPr>
          <w:rFonts w:ascii="Arial" w:hAnsi="Arial" w:cs="Arial"/>
          <w:b/>
          <w:sz w:val="22"/>
          <w:szCs w:val="22"/>
        </w:rPr>
      </w:pPr>
    </w:p>
    <w:p w14:paraId="75146011" w14:textId="77777777" w:rsidR="00AF3829" w:rsidRDefault="00AF3829" w:rsidP="00332B12">
      <w:pPr>
        <w:pStyle w:val="fcase1ertab"/>
        <w:tabs>
          <w:tab w:val="left" w:pos="851"/>
        </w:tabs>
        <w:ind w:left="0" w:firstLine="0"/>
        <w:rPr>
          <w:rFonts w:ascii="Arial" w:hAnsi="Arial" w:cs="Arial"/>
          <w:b/>
          <w:sz w:val="22"/>
          <w:szCs w:val="22"/>
        </w:rPr>
      </w:pPr>
    </w:p>
    <w:p w14:paraId="29B65C9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40A1232" w14:textId="77777777" w:rsidR="00332B12" w:rsidRDefault="00332B12" w:rsidP="006C4338">
      <w:pPr>
        <w:tabs>
          <w:tab w:val="left" w:pos="851"/>
        </w:tabs>
        <w:jc w:val="both"/>
      </w:pPr>
    </w:p>
    <w:p w14:paraId="2168FB1B"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53760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EC4E07" w14:textId="77777777" w:rsidR="009B1CD0" w:rsidRDefault="009B1CD0" w:rsidP="005846FB">
      <w:pPr>
        <w:tabs>
          <w:tab w:val="left" w:pos="851"/>
        </w:tabs>
        <w:rPr>
          <w:rFonts w:ascii="Arial" w:hAnsi="Arial" w:cs="Arial"/>
        </w:rPr>
      </w:pPr>
    </w:p>
    <w:p w14:paraId="117A618D" w14:textId="77777777" w:rsidR="00036500" w:rsidRDefault="00036500" w:rsidP="005846FB">
      <w:pPr>
        <w:tabs>
          <w:tab w:val="left" w:pos="851"/>
        </w:tabs>
        <w:rPr>
          <w:rFonts w:ascii="Arial" w:hAnsi="Arial" w:cs="Arial"/>
        </w:rPr>
      </w:pPr>
    </w:p>
    <w:p w14:paraId="1EFD0D34" w14:textId="77777777" w:rsidR="00332B12" w:rsidRDefault="00332B12" w:rsidP="0061068C">
      <w:pPr>
        <w:tabs>
          <w:tab w:val="left" w:pos="851"/>
        </w:tabs>
        <w:rPr>
          <w:rFonts w:ascii="Arial" w:hAnsi="Arial" w:cs="Arial"/>
        </w:rPr>
      </w:pPr>
    </w:p>
    <w:p w14:paraId="6CF05975" w14:textId="77777777" w:rsidR="00332B12" w:rsidRDefault="00332B12" w:rsidP="00710FD6">
      <w:pPr>
        <w:tabs>
          <w:tab w:val="left" w:pos="851"/>
        </w:tabs>
        <w:rPr>
          <w:rFonts w:ascii="Arial" w:hAnsi="Arial" w:cs="Arial"/>
        </w:rPr>
      </w:pPr>
    </w:p>
    <w:p w14:paraId="5BA4C7F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B98A00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93F2C92" w14:textId="77777777" w:rsidR="00354C04" w:rsidRDefault="006231F5"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79D8739" w14:textId="77777777" w:rsidR="009B1CD0" w:rsidRDefault="009B1CD0" w:rsidP="0083205E">
      <w:pPr>
        <w:tabs>
          <w:tab w:val="left" w:pos="851"/>
        </w:tabs>
        <w:rPr>
          <w:rFonts w:ascii="Arial" w:hAnsi="Arial" w:cs="Arial"/>
        </w:rPr>
      </w:pPr>
    </w:p>
    <w:p w14:paraId="515979A9" w14:textId="77777777" w:rsidR="001C733C" w:rsidRDefault="001C733C" w:rsidP="00CD46CC">
      <w:pPr>
        <w:tabs>
          <w:tab w:val="left" w:pos="851"/>
        </w:tabs>
        <w:rPr>
          <w:rFonts w:ascii="Arial" w:hAnsi="Arial" w:cs="Arial"/>
        </w:rPr>
      </w:pPr>
    </w:p>
    <w:p w14:paraId="709D2E12" w14:textId="77777777" w:rsidR="002904AF" w:rsidRDefault="006231F5"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8FD550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9B414B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C8B46CF" w14:textId="77777777" w:rsidR="002904AF" w:rsidRDefault="001C733C" w:rsidP="009B45B9">
      <w:pPr>
        <w:tabs>
          <w:tab w:val="left" w:pos="851"/>
        </w:tabs>
        <w:ind w:left="1695" w:hanging="1695"/>
        <w:rPr>
          <w:rFonts w:ascii="Arial" w:hAnsi="Arial" w:cs="Arial"/>
        </w:rPr>
      </w:pPr>
      <w:r>
        <w:tab/>
      </w:r>
      <w:r w:rsidR="006231F5">
        <w:fldChar w:fldCharType="begin">
          <w:ffData>
            <w:name w:val=""/>
            <w:enabled/>
            <w:calcOnExit w:val="0"/>
            <w:checkBox>
              <w:size w:val="20"/>
              <w:default w:val="0"/>
            </w:checkBox>
          </w:ffData>
        </w:fldChar>
      </w:r>
      <w:r>
        <w:instrText xml:space="preserve"> FORMCHECKBOX </w:instrText>
      </w:r>
      <w:r w:rsidR="006231F5">
        <w:fldChar w:fldCharType="separate"/>
      </w:r>
      <w:r w:rsidR="006231F5">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2851F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3DE01C5" w14:textId="77777777" w:rsidR="002904AF" w:rsidRDefault="002904AF" w:rsidP="001C733C">
      <w:pPr>
        <w:tabs>
          <w:tab w:val="left" w:pos="851"/>
        </w:tabs>
        <w:rPr>
          <w:rFonts w:ascii="Arial" w:hAnsi="Arial" w:cs="Arial"/>
        </w:rPr>
      </w:pPr>
    </w:p>
    <w:p w14:paraId="66F6B882" w14:textId="77777777" w:rsidR="002904AF" w:rsidRDefault="006231F5"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22113A2E"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9F1C038" w14:textId="77777777" w:rsidR="002904AF" w:rsidRDefault="002904AF" w:rsidP="002904AF">
      <w:pPr>
        <w:tabs>
          <w:tab w:val="left" w:pos="851"/>
        </w:tabs>
        <w:rPr>
          <w:rFonts w:ascii="Arial" w:hAnsi="Arial" w:cs="Arial"/>
          <w:iCs/>
        </w:rPr>
      </w:pPr>
    </w:p>
    <w:p w14:paraId="1A67DF17" w14:textId="77777777" w:rsidR="002904AF" w:rsidRDefault="002904AF" w:rsidP="002904AF">
      <w:pPr>
        <w:tabs>
          <w:tab w:val="left" w:pos="851"/>
        </w:tabs>
        <w:ind w:left="1134" w:hanging="850"/>
        <w:rPr>
          <w:rFonts w:ascii="Arial" w:hAnsi="Arial" w:cs="Arial"/>
        </w:rPr>
      </w:pPr>
      <w:r>
        <w:tab/>
      </w:r>
      <w:r w:rsidR="006231F5">
        <w:fldChar w:fldCharType="begin">
          <w:ffData>
            <w:name w:val=""/>
            <w:enabled/>
            <w:calcOnExit w:val="0"/>
            <w:checkBox>
              <w:size w:val="20"/>
              <w:default w:val="0"/>
            </w:checkBox>
          </w:ffData>
        </w:fldChar>
      </w:r>
      <w:r>
        <w:instrText xml:space="preserve"> FORMCHECKBOX </w:instrText>
      </w:r>
      <w:r w:rsidR="006231F5">
        <w:fldChar w:fldCharType="separate"/>
      </w:r>
      <w:r w:rsidR="006231F5">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DE6386B" w14:textId="77777777" w:rsidR="002904AF" w:rsidRDefault="002904AF" w:rsidP="002904AF">
      <w:pPr>
        <w:tabs>
          <w:tab w:val="left" w:pos="851"/>
        </w:tabs>
        <w:ind w:left="1134" w:hanging="850"/>
        <w:rPr>
          <w:rFonts w:ascii="Arial" w:hAnsi="Arial" w:cs="Arial"/>
          <w:i/>
          <w:sz w:val="18"/>
          <w:szCs w:val="18"/>
        </w:rPr>
      </w:pPr>
    </w:p>
    <w:p w14:paraId="240F2A27" w14:textId="77777777" w:rsidR="001C733C" w:rsidRDefault="001C733C" w:rsidP="001C733C">
      <w:pPr>
        <w:tabs>
          <w:tab w:val="left" w:pos="851"/>
        </w:tabs>
        <w:rPr>
          <w:rFonts w:ascii="Arial" w:hAnsi="Arial" w:cs="Arial"/>
          <w:i/>
          <w:sz w:val="18"/>
          <w:szCs w:val="18"/>
        </w:rPr>
      </w:pPr>
    </w:p>
    <w:p w14:paraId="74D0E65E" w14:textId="77777777" w:rsidR="00036500" w:rsidRDefault="006231F5"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2299F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785459" w14:textId="77777777" w:rsidR="00036500" w:rsidRDefault="00036500" w:rsidP="005846FB">
      <w:pPr>
        <w:tabs>
          <w:tab w:val="left" w:pos="851"/>
        </w:tabs>
        <w:rPr>
          <w:rFonts w:ascii="Arial" w:hAnsi="Arial" w:cs="Arial"/>
        </w:rPr>
      </w:pPr>
    </w:p>
    <w:p w14:paraId="3A488ABD" w14:textId="77777777" w:rsidR="00AE7831" w:rsidRDefault="006231F5"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0BFF352D" w14:textId="77777777" w:rsidR="00AE7831" w:rsidRDefault="00AE7831" w:rsidP="009B45B9">
      <w:pPr>
        <w:tabs>
          <w:tab w:val="left" w:pos="851"/>
        </w:tabs>
        <w:ind w:left="1701" w:hanging="850"/>
        <w:jc w:val="both"/>
      </w:pPr>
    </w:p>
    <w:p w14:paraId="58A7C1E2" w14:textId="77777777" w:rsidR="00036500" w:rsidRDefault="006231F5"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6C5E055" w14:textId="77777777" w:rsidR="00036500" w:rsidRDefault="00036500" w:rsidP="006C4338">
      <w:pPr>
        <w:tabs>
          <w:tab w:val="left" w:pos="851"/>
        </w:tabs>
        <w:rPr>
          <w:rFonts w:ascii="Arial" w:hAnsi="Arial" w:cs="Arial"/>
          <w:iCs/>
        </w:rPr>
      </w:pPr>
    </w:p>
    <w:p w14:paraId="603BDF90" w14:textId="77777777" w:rsidR="00036500" w:rsidRDefault="00844DAA" w:rsidP="009B45B9">
      <w:pPr>
        <w:tabs>
          <w:tab w:val="left" w:pos="851"/>
        </w:tabs>
        <w:ind w:left="1134" w:hanging="850"/>
        <w:rPr>
          <w:rFonts w:ascii="Arial" w:hAnsi="Arial" w:cs="Arial"/>
          <w:i/>
          <w:sz w:val="18"/>
          <w:szCs w:val="18"/>
        </w:rPr>
      </w:pPr>
      <w:r>
        <w:tab/>
      </w:r>
      <w:r w:rsidR="006231F5">
        <w:fldChar w:fldCharType="begin">
          <w:ffData>
            <w:name w:val=""/>
            <w:enabled/>
            <w:calcOnExit w:val="0"/>
            <w:checkBox>
              <w:size w:val="20"/>
              <w:default w:val="0"/>
            </w:checkBox>
          </w:ffData>
        </w:fldChar>
      </w:r>
      <w:r w:rsidR="00036500">
        <w:instrText xml:space="preserve"> FORMCHECKBOX </w:instrText>
      </w:r>
      <w:r w:rsidR="006231F5">
        <w:fldChar w:fldCharType="separate"/>
      </w:r>
      <w:r w:rsidR="006231F5">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3FC8A7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A594B21" w14:textId="77777777" w:rsidR="009B1CD0" w:rsidRDefault="009B1CD0" w:rsidP="006C4338">
      <w:pPr>
        <w:tabs>
          <w:tab w:val="left" w:pos="851"/>
        </w:tabs>
        <w:rPr>
          <w:rFonts w:ascii="Arial" w:hAnsi="Arial" w:cs="Arial"/>
        </w:rPr>
      </w:pPr>
    </w:p>
    <w:p w14:paraId="0EA3FE8B" w14:textId="77777777" w:rsidR="0021527A" w:rsidRDefault="0021527A" w:rsidP="006C4338">
      <w:pPr>
        <w:tabs>
          <w:tab w:val="left" w:pos="851"/>
        </w:tabs>
        <w:rPr>
          <w:rFonts w:ascii="Arial" w:hAnsi="Arial" w:cs="Arial"/>
        </w:rPr>
      </w:pPr>
    </w:p>
    <w:p w14:paraId="4468CDE6" w14:textId="77777777" w:rsidR="00AF3829" w:rsidRDefault="00AF3829" w:rsidP="006C4338">
      <w:pPr>
        <w:tabs>
          <w:tab w:val="left" w:pos="851"/>
        </w:tabs>
        <w:rPr>
          <w:rFonts w:ascii="Arial" w:hAnsi="Arial" w:cs="Arial"/>
        </w:rPr>
      </w:pPr>
    </w:p>
    <w:p w14:paraId="03AFBB43" w14:textId="77777777" w:rsidR="00AF3829" w:rsidRDefault="00AF3829" w:rsidP="006C4338">
      <w:pPr>
        <w:tabs>
          <w:tab w:val="left" w:pos="851"/>
        </w:tabs>
        <w:rPr>
          <w:rFonts w:ascii="Arial" w:hAnsi="Arial" w:cs="Arial"/>
        </w:rPr>
      </w:pPr>
    </w:p>
    <w:p w14:paraId="07AFB07E" w14:textId="77777777" w:rsidR="00AF3829" w:rsidRDefault="00AF3829" w:rsidP="006C4338">
      <w:pPr>
        <w:tabs>
          <w:tab w:val="left" w:pos="851"/>
        </w:tabs>
        <w:rPr>
          <w:rFonts w:ascii="Arial" w:hAnsi="Arial" w:cs="Arial"/>
        </w:rPr>
      </w:pPr>
    </w:p>
    <w:p w14:paraId="7A127942" w14:textId="77777777" w:rsidR="00AF3829" w:rsidRDefault="00AF3829" w:rsidP="006C4338">
      <w:pPr>
        <w:tabs>
          <w:tab w:val="left" w:pos="851"/>
        </w:tabs>
        <w:rPr>
          <w:rFonts w:ascii="Arial" w:hAnsi="Arial" w:cs="Arial"/>
        </w:rPr>
      </w:pPr>
    </w:p>
    <w:p w14:paraId="31C2CE9D" w14:textId="77777777" w:rsidR="00AF3829" w:rsidRDefault="00AF3829" w:rsidP="006C4338">
      <w:pPr>
        <w:tabs>
          <w:tab w:val="left" w:pos="851"/>
        </w:tabs>
        <w:rPr>
          <w:rFonts w:ascii="Arial" w:hAnsi="Arial" w:cs="Arial"/>
        </w:rPr>
      </w:pPr>
    </w:p>
    <w:p w14:paraId="197D3DC5" w14:textId="77777777" w:rsidR="0021527A" w:rsidRDefault="0021527A" w:rsidP="006F3DF9">
      <w:pPr>
        <w:tabs>
          <w:tab w:val="left" w:pos="851"/>
        </w:tabs>
        <w:rPr>
          <w:rFonts w:ascii="Arial" w:hAnsi="Arial" w:cs="Arial"/>
        </w:rPr>
      </w:pPr>
    </w:p>
    <w:p w14:paraId="74B77525" w14:textId="77777777" w:rsidR="0021527A" w:rsidRDefault="0021527A" w:rsidP="005846FB">
      <w:pPr>
        <w:tabs>
          <w:tab w:val="left" w:pos="851"/>
        </w:tabs>
        <w:rPr>
          <w:rFonts w:ascii="Arial" w:hAnsi="Arial" w:cs="Arial"/>
        </w:rPr>
      </w:pPr>
    </w:p>
    <w:p w14:paraId="3D1610B1" w14:textId="77777777" w:rsidR="0021527A" w:rsidRDefault="0021527A" w:rsidP="005846FB">
      <w:pPr>
        <w:tabs>
          <w:tab w:val="left" w:pos="851"/>
        </w:tabs>
        <w:rPr>
          <w:rFonts w:ascii="Arial" w:hAnsi="Arial" w:cs="Arial"/>
        </w:rPr>
      </w:pPr>
    </w:p>
    <w:p w14:paraId="128B20B5" w14:textId="77777777" w:rsidR="009B1CD0" w:rsidRDefault="009B1CD0" w:rsidP="005846FB">
      <w:pPr>
        <w:tabs>
          <w:tab w:val="left" w:pos="851"/>
        </w:tabs>
        <w:rPr>
          <w:rFonts w:ascii="Arial" w:hAnsi="Arial" w:cs="Arial"/>
        </w:rPr>
      </w:pPr>
    </w:p>
    <w:p w14:paraId="7E728163"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DD5AC25" w14:textId="77777777" w:rsidTr="00B054DA">
        <w:tc>
          <w:tcPr>
            <w:tcW w:w="4644" w:type="dxa"/>
            <w:tcBorders>
              <w:top w:val="single" w:sz="4" w:space="0" w:color="000000"/>
              <w:left w:val="single" w:sz="4" w:space="0" w:color="000000"/>
              <w:bottom w:val="single" w:sz="4" w:space="0" w:color="000000"/>
            </w:tcBorders>
            <w:vAlign w:val="center"/>
          </w:tcPr>
          <w:p w14:paraId="09DAB7A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C4C29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56AA9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806897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78A4343" w14:textId="77777777" w:rsidTr="00B054DA">
        <w:trPr>
          <w:trHeight w:val="1021"/>
        </w:trPr>
        <w:tc>
          <w:tcPr>
            <w:tcW w:w="4644" w:type="dxa"/>
            <w:tcBorders>
              <w:top w:val="single" w:sz="4" w:space="0" w:color="000000"/>
              <w:left w:val="single" w:sz="4" w:space="0" w:color="000000"/>
            </w:tcBorders>
            <w:shd w:val="clear" w:color="auto" w:fill="CCFFFF"/>
          </w:tcPr>
          <w:p w14:paraId="4939ED9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5BC39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16C6C7A" w14:textId="77777777" w:rsidR="00332B12" w:rsidRDefault="00332B12" w:rsidP="00B054DA">
            <w:pPr>
              <w:tabs>
                <w:tab w:val="left" w:pos="851"/>
              </w:tabs>
              <w:snapToGrid w:val="0"/>
              <w:jc w:val="both"/>
              <w:rPr>
                <w:rFonts w:ascii="Arial" w:hAnsi="Arial" w:cs="Arial"/>
                <w:b/>
                <w:bCs/>
              </w:rPr>
            </w:pPr>
          </w:p>
        </w:tc>
      </w:tr>
      <w:tr w:rsidR="00332B12" w14:paraId="7A456784" w14:textId="77777777" w:rsidTr="00B054DA">
        <w:trPr>
          <w:trHeight w:val="1021"/>
        </w:trPr>
        <w:tc>
          <w:tcPr>
            <w:tcW w:w="4644" w:type="dxa"/>
            <w:tcBorders>
              <w:left w:val="single" w:sz="4" w:space="0" w:color="000000"/>
            </w:tcBorders>
          </w:tcPr>
          <w:p w14:paraId="7E432AF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1D5415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D37A1C3" w14:textId="77777777" w:rsidR="00332B12" w:rsidRDefault="00332B12" w:rsidP="00B054DA">
            <w:pPr>
              <w:tabs>
                <w:tab w:val="left" w:pos="851"/>
              </w:tabs>
              <w:snapToGrid w:val="0"/>
              <w:jc w:val="both"/>
              <w:rPr>
                <w:rFonts w:ascii="Arial" w:hAnsi="Arial" w:cs="Arial"/>
                <w:b/>
                <w:bCs/>
              </w:rPr>
            </w:pPr>
          </w:p>
        </w:tc>
      </w:tr>
      <w:tr w:rsidR="00332B12" w14:paraId="087783C2" w14:textId="77777777" w:rsidTr="00B054DA">
        <w:trPr>
          <w:trHeight w:val="1021"/>
        </w:trPr>
        <w:tc>
          <w:tcPr>
            <w:tcW w:w="4644" w:type="dxa"/>
            <w:tcBorders>
              <w:left w:val="single" w:sz="4" w:space="0" w:color="000000"/>
            </w:tcBorders>
            <w:shd w:val="clear" w:color="auto" w:fill="CCFFFF"/>
          </w:tcPr>
          <w:p w14:paraId="53A11D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6EA1D3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E70CD0F" w14:textId="77777777" w:rsidR="00332B12" w:rsidRDefault="00332B12" w:rsidP="00B054DA">
            <w:pPr>
              <w:tabs>
                <w:tab w:val="left" w:pos="851"/>
              </w:tabs>
              <w:snapToGrid w:val="0"/>
              <w:jc w:val="both"/>
              <w:rPr>
                <w:rFonts w:ascii="Arial" w:hAnsi="Arial" w:cs="Arial"/>
                <w:b/>
                <w:bCs/>
              </w:rPr>
            </w:pPr>
          </w:p>
        </w:tc>
      </w:tr>
      <w:tr w:rsidR="00332B12" w14:paraId="7E2E2D65" w14:textId="77777777" w:rsidTr="00B054DA">
        <w:trPr>
          <w:trHeight w:val="1021"/>
        </w:trPr>
        <w:tc>
          <w:tcPr>
            <w:tcW w:w="4644" w:type="dxa"/>
            <w:tcBorders>
              <w:left w:val="single" w:sz="4" w:space="0" w:color="000000"/>
            </w:tcBorders>
          </w:tcPr>
          <w:p w14:paraId="6C064B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890CC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5F61FC8" w14:textId="77777777" w:rsidR="00332B12" w:rsidRDefault="00332B12" w:rsidP="00B054DA">
            <w:pPr>
              <w:tabs>
                <w:tab w:val="left" w:pos="851"/>
              </w:tabs>
              <w:snapToGrid w:val="0"/>
              <w:jc w:val="both"/>
              <w:rPr>
                <w:rFonts w:ascii="Arial" w:hAnsi="Arial" w:cs="Arial"/>
                <w:b/>
                <w:bCs/>
              </w:rPr>
            </w:pPr>
          </w:p>
        </w:tc>
      </w:tr>
      <w:tr w:rsidR="00332B12" w14:paraId="3D455D63" w14:textId="77777777" w:rsidTr="00B054DA">
        <w:trPr>
          <w:trHeight w:val="1021"/>
        </w:trPr>
        <w:tc>
          <w:tcPr>
            <w:tcW w:w="4644" w:type="dxa"/>
            <w:tcBorders>
              <w:left w:val="single" w:sz="4" w:space="0" w:color="000000"/>
              <w:bottom w:val="single" w:sz="4" w:space="0" w:color="000000"/>
            </w:tcBorders>
            <w:shd w:val="clear" w:color="auto" w:fill="CCFFFF"/>
          </w:tcPr>
          <w:p w14:paraId="4C9071B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C66E38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233836A" w14:textId="77777777" w:rsidR="00332B12" w:rsidRDefault="00332B12" w:rsidP="00B054DA">
            <w:pPr>
              <w:tabs>
                <w:tab w:val="left" w:pos="851"/>
              </w:tabs>
              <w:snapToGrid w:val="0"/>
              <w:jc w:val="both"/>
              <w:rPr>
                <w:rFonts w:ascii="Arial" w:hAnsi="Arial" w:cs="Arial"/>
                <w:b/>
                <w:bCs/>
              </w:rPr>
            </w:pPr>
          </w:p>
        </w:tc>
      </w:tr>
    </w:tbl>
    <w:p w14:paraId="291C7DC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510FFF9"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5933501" w14:textId="77777777">
        <w:tc>
          <w:tcPr>
            <w:tcW w:w="10277" w:type="dxa"/>
            <w:shd w:val="clear" w:color="auto" w:fill="66CCFF"/>
          </w:tcPr>
          <w:p w14:paraId="3838C967"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2B65573C" w14:textId="77777777" w:rsidR="009B1CD0" w:rsidRDefault="009B1CD0" w:rsidP="006C4338">
      <w:pPr>
        <w:tabs>
          <w:tab w:val="left" w:pos="851"/>
        </w:tabs>
      </w:pPr>
    </w:p>
    <w:p w14:paraId="69D0539D" w14:textId="77777777" w:rsidR="009B1CD0" w:rsidRDefault="009B1CD0" w:rsidP="006C4338">
      <w:pPr>
        <w:tabs>
          <w:tab w:val="left" w:pos="851"/>
        </w:tabs>
      </w:pPr>
    </w:p>
    <w:p w14:paraId="78249E6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2FDEA71F"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17680FE2" w14:textId="77777777" w:rsidR="009B1CD0" w:rsidRDefault="009B1CD0" w:rsidP="005846FB">
      <w:pPr>
        <w:pStyle w:val="En-tte"/>
        <w:tabs>
          <w:tab w:val="clear" w:pos="4536"/>
          <w:tab w:val="clear" w:pos="9072"/>
          <w:tab w:val="left" w:pos="851"/>
        </w:tabs>
        <w:jc w:val="both"/>
        <w:rPr>
          <w:rFonts w:ascii="Arial" w:hAnsi="Arial" w:cs="Arial"/>
        </w:rPr>
      </w:pPr>
    </w:p>
    <w:p w14:paraId="0E360089" w14:textId="77777777" w:rsidR="009B1CD0" w:rsidRDefault="009B1CD0" w:rsidP="005846FB">
      <w:pPr>
        <w:pStyle w:val="En-tte"/>
        <w:tabs>
          <w:tab w:val="clear" w:pos="4536"/>
          <w:tab w:val="clear" w:pos="9072"/>
          <w:tab w:val="left" w:pos="851"/>
        </w:tabs>
        <w:jc w:val="both"/>
        <w:rPr>
          <w:rFonts w:ascii="Arial" w:hAnsi="Arial" w:cs="Arial"/>
        </w:rPr>
      </w:pPr>
    </w:p>
    <w:p w14:paraId="48BF3A6C"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6B3112FB"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CD829C0" w14:textId="77777777" w:rsidR="009B1CD0" w:rsidRDefault="009B1CD0" w:rsidP="009B45B9">
      <w:pPr>
        <w:tabs>
          <w:tab w:val="left" w:pos="851"/>
        </w:tabs>
        <w:jc w:val="both"/>
        <w:rPr>
          <w:rFonts w:ascii="Arial" w:hAnsi="Arial" w:cs="Arial"/>
        </w:rPr>
      </w:pPr>
    </w:p>
    <w:p w14:paraId="1BC684D1" w14:textId="77777777" w:rsidR="009B1CD0" w:rsidRDefault="009B1CD0" w:rsidP="009B45B9">
      <w:pPr>
        <w:tabs>
          <w:tab w:val="left" w:pos="851"/>
        </w:tabs>
        <w:jc w:val="both"/>
        <w:rPr>
          <w:rFonts w:ascii="Arial" w:hAnsi="Arial" w:cs="Arial"/>
        </w:rPr>
      </w:pPr>
    </w:p>
    <w:p w14:paraId="29E2062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5F12601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EFDBB28" w14:textId="77777777" w:rsidR="001C40C0" w:rsidRDefault="001C40C0" w:rsidP="009B45B9">
      <w:pPr>
        <w:tabs>
          <w:tab w:val="left" w:pos="851"/>
        </w:tabs>
        <w:jc w:val="both"/>
        <w:rPr>
          <w:rFonts w:ascii="Arial" w:hAnsi="Arial" w:cs="Arial"/>
        </w:rPr>
      </w:pPr>
    </w:p>
    <w:p w14:paraId="4701D515" w14:textId="77777777" w:rsidR="009B1CD0" w:rsidRDefault="009B1CD0" w:rsidP="009B45B9">
      <w:pPr>
        <w:pStyle w:val="fcase2metab"/>
        <w:ind w:left="0" w:firstLine="0"/>
        <w:rPr>
          <w:rFonts w:ascii="Arial" w:hAnsi="Arial" w:cs="Arial"/>
        </w:rPr>
      </w:pPr>
    </w:p>
    <w:p w14:paraId="2C58618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5A1EB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FD2AD90" w14:textId="77777777" w:rsidR="009B1CD0" w:rsidRDefault="009B1CD0" w:rsidP="009B45B9">
      <w:pPr>
        <w:pStyle w:val="fcase2metab"/>
        <w:ind w:left="0" w:firstLine="0"/>
        <w:rPr>
          <w:rFonts w:ascii="Arial" w:hAnsi="Arial" w:cs="Arial"/>
        </w:rPr>
      </w:pPr>
    </w:p>
    <w:p w14:paraId="105940C9" w14:textId="77777777" w:rsidR="009B1CD0" w:rsidRDefault="009B1CD0" w:rsidP="009B45B9">
      <w:pPr>
        <w:pStyle w:val="fcase2metab"/>
        <w:ind w:left="0" w:firstLine="0"/>
        <w:rPr>
          <w:rFonts w:ascii="Arial" w:hAnsi="Arial" w:cs="Arial"/>
        </w:rPr>
      </w:pPr>
    </w:p>
    <w:p w14:paraId="4B171FD5"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12D0CCA" w14:textId="77777777" w:rsidR="009B1CD0" w:rsidRDefault="009B1CD0" w:rsidP="009B45B9">
      <w:pPr>
        <w:pStyle w:val="fcase2metab"/>
        <w:ind w:left="0" w:firstLine="0"/>
        <w:rPr>
          <w:rFonts w:ascii="Arial" w:hAnsi="Arial" w:cs="Arial"/>
        </w:rPr>
      </w:pPr>
    </w:p>
    <w:p w14:paraId="48507620" w14:textId="77777777" w:rsidR="009B1CD0" w:rsidRDefault="009B1CD0" w:rsidP="009B45B9">
      <w:pPr>
        <w:tabs>
          <w:tab w:val="left" w:pos="851"/>
        </w:tabs>
        <w:rPr>
          <w:rFonts w:ascii="Arial" w:hAnsi="Arial" w:cs="Arial"/>
        </w:rPr>
      </w:pPr>
    </w:p>
    <w:p w14:paraId="51D0942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49D1411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BB9DDEC" w14:textId="77777777" w:rsidR="009B1CD0" w:rsidRDefault="009B1CD0" w:rsidP="009B45B9">
      <w:pPr>
        <w:tabs>
          <w:tab w:val="left" w:pos="851"/>
        </w:tabs>
        <w:rPr>
          <w:rFonts w:ascii="Arial" w:hAnsi="Arial" w:cs="Arial"/>
        </w:rPr>
      </w:pPr>
    </w:p>
    <w:p w14:paraId="2483A225" w14:textId="77777777" w:rsidR="009B1CD0" w:rsidRDefault="009B1CD0" w:rsidP="009B45B9">
      <w:pPr>
        <w:tabs>
          <w:tab w:val="left" w:pos="851"/>
        </w:tabs>
        <w:rPr>
          <w:rFonts w:ascii="Arial" w:hAnsi="Arial" w:cs="Arial"/>
        </w:rPr>
      </w:pPr>
    </w:p>
    <w:p w14:paraId="68F01F3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EEA362E" w14:textId="77777777" w:rsidR="009B1CD0" w:rsidRDefault="009B1CD0" w:rsidP="009B45B9">
      <w:pPr>
        <w:tabs>
          <w:tab w:val="left" w:pos="851"/>
        </w:tabs>
      </w:pPr>
    </w:p>
    <w:p w14:paraId="5A2D5B33" w14:textId="77777777" w:rsidR="009B1CD0" w:rsidRDefault="009B1CD0" w:rsidP="009B45B9">
      <w:pPr>
        <w:tabs>
          <w:tab w:val="left" w:pos="851"/>
        </w:tabs>
      </w:pPr>
    </w:p>
    <w:p w14:paraId="1910A13A" w14:textId="77777777" w:rsidR="009B1CD0" w:rsidRDefault="009B1CD0" w:rsidP="009B45B9">
      <w:pPr>
        <w:tabs>
          <w:tab w:val="left" w:pos="851"/>
        </w:tabs>
      </w:pPr>
    </w:p>
    <w:p w14:paraId="2E05DE8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2378EB5"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186A742C" w14:textId="77777777" w:rsidR="009B1CD0" w:rsidRDefault="009B1CD0" w:rsidP="009B45B9">
      <w:pPr>
        <w:tabs>
          <w:tab w:val="left" w:pos="851"/>
        </w:tabs>
        <w:jc w:val="both"/>
      </w:pPr>
    </w:p>
    <w:p w14:paraId="46F77B3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FF065" w14:textId="77777777" w:rsidR="00135CAB" w:rsidRDefault="00135CAB">
      <w:r>
        <w:separator/>
      </w:r>
    </w:p>
  </w:endnote>
  <w:endnote w:type="continuationSeparator" w:id="0">
    <w:p w14:paraId="065E06F0" w14:textId="77777777" w:rsidR="00135CAB" w:rsidRDefault="001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5E890D45" w14:textId="77777777" w:rsidTr="0083205E">
      <w:trPr>
        <w:tblHeader/>
      </w:trPr>
      <w:tc>
        <w:tcPr>
          <w:tcW w:w="2906" w:type="dxa"/>
          <w:shd w:val="clear" w:color="auto" w:fill="66CCFF"/>
        </w:tcPr>
        <w:p w14:paraId="372FD814"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18158E6" w14:textId="6F248C08" w:rsidR="00EF2D84" w:rsidRDefault="00EF2D84" w:rsidP="00174E90">
          <w:pPr>
            <w:jc w:val="center"/>
            <w:rPr>
              <w:rFonts w:ascii="Arial" w:hAnsi="Arial" w:cs="Arial"/>
              <w:b/>
            </w:rPr>
          </w:pPr>
          <w:r>
            <w:rPr>
              <w:rFonts w:ascii="Arial" w:hAnsi="Arial" w:cs="Arial"/>
              <w:b/>
              <w:i/>
            </w:rPr>
            <w:t>(</w:t>
          </w:r>
          <w:r w:rsidR="00DA7DEE">
            <w:rPr>
              <w:rFonts w:ascii="Arial" w:hAnsi="Arial" w:cs="Arial"/>
              <w:b/>
              <w:i/>
            </w:rPr>
            <w:t>CCI973-0</w:t>
          </w:r>
          <w:r w:rsidR="00305495">
            <w:rPr>
              <w:rFonts w:ascii="Arial" w:hAnsi="Arial" w:cs="Arial"/>
              <w:b/>
              <w:i/>
            </w:rPr>
            <w:t>3/26</w:t>
          </w:r>
          <w:r w:rsidR="00DA7DEE">
            <w:rPr>
              <w:rFonts w:ascii="Arial" w:hAnsi="Arial" w:cs="Arial"/>
              <w:b/>
              <w:i/>
            </w:rPr>
            <w:t xml:space="preserve"> - Lot n°0</w:t>
          </w:r>
          <w:r w:rsidR="00174E90">
            <w:rPr>
              <w:rFonts w:ascii="Arial" w:hAnsi="Arial" w:cs="Arial"/>
              <w:b/>
              <w:i/>
            </w:rPr>
            <w:t>8</w:t>
          </w:r>
          <w:r>
            <w:rPr>
              <w:rFonts w:ascii="Arial" w:hAnsi="Arial" w:cs="Arial"/>
              <w:b/>
              <w:i/>
            </w:rPr>
            <w:t>)</w:t>
          </w:r>
        </w:p>
      </w:tc>
      <w:tc>
        <w:tcPr>
          <w:tcW w:w="896" w:type="dxa"/>
          <w:shd w:val="clear" w:color="auto" w:fill="66CCFF"/>
        </w:tcPr>
        <w:p w14:paraId="1A3C3D08"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13FE2EB4" w14:textId="77777777" w:rsidR="00EF2D84" w:rsidRDefault="006231F5">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D27C77">
            <w:rPr>
              <w:rStyle w:val="Numrodepage"/>
              <w:rFonts w:cs="Arial"/>
              <w:b/>
              <w:noProof/>
            </w:rPr>
            <w:t>3</w:t>
          </w:r>
          <w:r>
            <w:rPr>
              <w:rStyle w:val="Numrodepage"/>
              <w:rFonts w:cs="Arial"/>
              <w:b/>
            </w:rPr>
            <w:fldChar w:fldCharType="end"/>
          </w:r>
        </w:p>
      </w:tc>
      <w:tc>
        <w:tcPr>
          <w:tcW w:w="165" w:type="dxa"/>
          <w:shd w:val="clear" w:color="auto" w:fill="66CCFF"/>
        </w:tcPr>
        <w:p w14:paraId="19527E38" w14:textId="77777777" w:rsidR="00EF2D84" w:rsidRDefault="00EF2D84">
          <w:pPr>
            <w:jc w:val="center"/>
          </w:pPr>
          <w:r>
            <w:rPr>
              <w:rFonts w:ascii="Arial" w:hAnsi="Arial" w:cs="Arial"/>
              <w:b/>
            </w:rPr>
            <w:t>/</w:t>
          </w:r>
        </w:p>
      </w:tc>
      <w:tc>
        <w:tcPr>
          <w:tcW w:w="544" w:type="dxa"/>
          <w:shd w:val="clear" w:color="auto" w:fill="66CCFF"/>
        </w:tcPr>
        <w:p w14:paraId="0CC0E11F" w14:textId="77777777" w:rsidR="00EF2D84" w:rsidRDefault="006231F5">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D27C77">
            <w:rPr>
              <w:rStyle w:val="Numrodepage"/>
              <w:rFonts w:cs="Arial"/>
              <w:b/>
              <w:noProof/>
            </w:rPr>
            <w:t>5</w:t>
          </w:r>
          <w:r>
            <w:rPr>
              <w:rStyle w:val="Numrodepage"/>
              <w:rFonts w:cs="Arial"/>
              <w:b/>
            </w:rPr>
            <w:fldChar w:fldCharType="end"/>
          </w:r>
        </w:p>
      </w:tc>
    </w:tr>
  </w:tbl>
  <w:p w14:paraId="4ACEF3F2"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068B4" w14:textId="77777777" w:rsidR="00135CAB" w:rsidRDefault="00135CAB">
      <w:r>
        <w:separator/>
      </w:r>
    </w:p>
  </w:footnote>
  <w:footnote w:type="continuationSeparator" w:id="0">
    <w:p w14:paraId="7B8140B2" w14:textId="77777777" w:rsidR="00135CAB" w:rsidRDefault="00135CAB">
      <w:r>
        <w:continuationSeparator/>
      </w:r>
    </w:p>
  </w:footnote>
  <w:footnote w:id="1">
    <w:p w14:paraId="571F084D"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C8E640D"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DA1226F"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0915796">
    <w:abstractNumId w:val="0"/>
  </w:num>
  <w:num w:numId="2" w16cid:durableId="170947516">
    <w:abstractNumId w:val="1"/>
  </w:num>
  <w:num w:numId="3" w16cid:durableId="1880237454">
    <w:abstractNumId w:val="2"/>
  </w:num>
  <w:num w:numId="4" w16cid:durableId="5747767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C11B4"/>
    <w:rsid w:val="000E0020"/>
    <w:rsid w:val="00135CAB"/>
    <w:rsid w:val="00166B56"/>
    <w:rsid w:val="00174E90"/>
    <w:rsid w:val="001C40C0"/>
    <w:rsid w:val="001C733C"/>
    <w:rsid w:val="001E5AF1"/>
    <w:rsid w:val="0021527A"/>
    <w:rsid w:val="002172B2"/>
    <w:rsid w:val="0021797C"/>
    <w:rsid w:val="00225A1A"/>
    <w:rsid w:val="002904AF"/>
    <w:rsid w:val="002C2CA3"/>
    <w:rsid w:val="002C4B3E"/>
    <w:rsid w:val="002C79D6"/>
    <w:rsid w:val="00305495"/>
    <w:rsid w:val="00332B12"/>
    <w:rsid w:val="00354C04"/>
    <w:rsid w:val="00385E76"/>
    <w:rsid w:val="0043148A"/>
    <w:rsid w:val="0043706E"/>
    <w:rsid w:val="0044597F"/>
    <w:rsid w:val="00480CEA"/>
    <w:rsid w:val="004A7169"/>
    <w:rsid w:val="004E75A6"/>
    <w:rsid w:val="00514DAF"/>
    <w:rsid w:val="00532EC7"/>
    <w:rsid w:val="00541CA3"/>
    <w:rsid w:val="005546A9"/>
    <w:rsid w:val="005846FB"/>
    <w:rsid w:val="005A4A3B"/>
    <w:rsid w:val="005A4CB5"/>
    <w:rsid w:val="005B23BF"/>
    <w:rsid w:val="00605D0D"/>
    <w:rsid w:val="0061068C"/>
    <w:rsid w:val="006231F5"/>
    <w:rsid w:val="0064560F"/>
    <w:rsid w:val="0065128E"/>
    <w:rsid w:val="00660727"/>
    <w:rsid w:val="0068565E"/>
    <w:rsid w:val="006C4338"/>
    <w:rsid w:val="006F3DF9"/>
    <w:rsid w:val="007060E5"/>
    <w:rsid w:val="00710FD6"/>
    <w:rsid w:val="00757151"/>
    <w:rsid w:val="00772BCB"/>
    <w:rsid w:val="007909E0"/>
    <w:rsid w:val="0079785C"/>
    <w:rsid w:val="007D7A65"/>
    <w:rsid w:val="007F68A6"/>
    <w:rsid w:val="0083205E"/>
    <w:rsid w:val="00844DAA"/>
    <w:rsid w:val="00934503"/>
    <w:rsid w:val="00956A0F"/>
    <w:rsid w:val="00983FF3"/>
    <w:rsid w:val="00986FCA"/>
    <w:rsid w:val="009B1CD0"/>
    <w:rsid w:val="009B45B9"/>
    <w:rsid w:val="009D5F99"/>
    <w:rsid w:val="00A16A28"/>
    <w:rsid w:val="00A351BB"/>
    <w:rsid w:val="00A50DF3"/>
    <w:rsid w:val="00AE7831"/>
    <w:rsid w:val="00AF3829"/>
    <w:rsid w:val="00B054DA"/>
    <w:rsid w:val="00B303AF"/>
    <w:rsid w:val="00B521A6"/>
    <w:rsid w:val="00B87564"/>
    <w:rsid w:val="00B87F99"/>
    <w:rsid w:val="00B935A6"/>
    <w:rsid w:val="00BA44E5"/>
    <w:rsid w:val="00BE6078"/>
    <w:rsid w:val="00C83051"/>
    <w:rsid w:val="00C91060"/>
    <w:rsid w:val="00C911FE"/>
    <w:rsid w:val="00CD185D"/>
    <w:rsid w:val="00CD46CC"/>
    <w:rsid w:val="00D27C77"/>
    <w:rsid w:val="00D46BC7"/>
    <w:rsid w:val="00DA7DEE"/>
    <w:rsid w:val="00E322BF"/>
    <w:rsid w:val="00E47798"/>
    <w:rsid w:val="00E629CE"/>
    <w:rsid w:val="00E66BC9"/>
    <w:rsid w:val="00ED644F"/>
    <w:rsid w:val="00EF2D84"/>
    <w:rsid w:val="00F62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4E7337B"/>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A351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587C-9685-471B-A4AC-447B2436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1518</Words>
  <Characters>8349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15</cp:revision>
  <cp:lastPrinted>2016-04-08T19:31:00Z</cp:lastPrinted>
  <dcterms:created xsi:type="dcterms:W3CDTF">2016-11-07T13:30:00Z</dcterms:created>
  <dcterms:modified xsi:type="dcterms:W3CDTF">2026-02-09T17:05:00Z</dcterms:modified>
</cp:coreProperties>
</file>